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08F" w:rsidRDefault="00506AF5">
      <w:pPr>
        <w:spacing w:before="8" w:line="160" w:lineRule="exact"/>
        <w:rPr>
          <w:sz w:val="17"/>
          <w:szCs w:val="17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2096" behindDoc="0" locked="0" layoutInCell="1" allowOverlap="1" wp14:anchorId="377C8DBB" wp14:editId="40562356">
            <wp:simplePos x="0" y="0"/>
            <wp:positionH relativeFrom="column">
              <wp:posOffset>-130235</wp:posOffset>
            </wp:positionH>
            <wp:positionV relativeFrom="paragraph">
              <wp:posOffset>-213947</wp:posOffset>
            </wp:positionV>
            <wp:extent cx="1358764" cy="117350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WH Logo without backgrou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764" cy="1173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708F" w:rsidRDefault="0082708F">
      <w:pPr>
        <w:spacing w:line="200" w:lineRule="exact"/>
      </w:pPr>
    </w:p>
    <w:p w:rsidR="0082708F" w:rsidRDefault="0082708F">
      <w:pPr>
        <w:ind w:left="118"/>
      </w:pPr>
    </w:p>
    <w:p w:rsidR="0082708F" w:rsidRDefault="0082708F">
      <w:pPr>
        <w:spacing w:before="3" w:line="200" w:lineRule="exact"/>
      </w:pPr>
    </w:p>
    <w:p w:rsidR="0082708F" w:rsidRDefault="00175742">
      <w:pPr>
        <w:spacing w:before="32" w:line="468" w:lineRule="auto"/>
        <w:ind w:left="1957" w:right="193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CES</w:t>
      </w:r>
      <w:r>
        <w:rPr>
          <w:rFonts w:ascii="Arial" w:eastAsia="Arial" w:hAnsi="Arial" w:cs="Arial"/>
          <w:b/>
          <w:sz w:val="22"/>
          <w:szCs w:val="22"/>
        </w:rPr>
        <w:t xml:space="preserve">S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 xml:space="preserve">D 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CR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pacing w:val="3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1"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TT</w:t>
      </w:r>
      <w:r>
        <w:rPr>
          <w:rFonts w:ascii="Arial" w:eastAsia="Arial" w:hAnsi="Arial" w:cs="Arial"/>
          <w:b/>
          <w:spacing w:val="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E</w:t>
      </w:r>
    </w:p>
    <w:p w:rsidR="0082708F" w:rsidRDefault="00175742" w:rsidP="00506AF5">
      <w:pPr>
        <w:spacing w:before="79"/>
        <w:ind w:left="119" w:right="53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z w:val="22"/>
          <w:szCs w:val="22"/>
        </w:rPr>
        <w:t>are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>
        <w:rPr>
          <w:rFonts w:ascii="Arial" w:eastAsia="Arial" w:hAnsi="Arial" w:cs="Arial"/>
          <w:sz w:val="22"/>
          <w:szCs w:val="22"/>
        </w:rPr>
        <w:t xml:space="preserve"> 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ory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 w:rsidP="00506AF5">
      <w:pPr>
        <w:spacing w:before="12" w:line="240" w:lineRule="exact"/>
        <w:jc w:val="both"/>
        <w:rPr>
          <w:sz w:val="24"/>
          <w:szCs w:val="24"/>
        </w:rPr>
      </w:pPr>
    </w:p>
    <w:p w:rsidR="0082708F" w:rsidRDefault="00175742" w:rsidP="00506AF5">
      <w:pPr>
        <w:ind w:left="119" w:right="29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 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pan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l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ns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ccord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eria 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d.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es is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erm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up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th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 be 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 w:rsidP="00506AF5">
      <w:pPr>
        <w:spacing w:before="11" w:line="240" w:lineRule="exact"/>
        <w:jc w:val="both"/>
        <w:rPr>
          <w:sz w:val="24"/>
          <w:szCs w:val="24"/>
        </w:rPr>
      </w:pPr>
    </w:p>
    <w:p w:rsidR="0082708F" w:rsidRDefault="00175742" w:rsidP="00506AF5">
      <w:pPr>
        <w:ind w:left="119" w:right="7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pli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ns cl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se on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330CD0">
        <w:rPr>
          <w:rFonts w:ascii="Arial" w:eastAsia="Arial" w:hAnsi="Arial" w:cs="Arial"/>
          <w:b/>
          <w:spacing w:val="1"/>
          <w:sz w:val="22"/>
          <w:szCs w:val="22"/>
        </w:rPr>
        <w:t>Friday, 28 August</w:t>
      </w:r>
      <w:bookmarkStart w:id="0" w:name="_GoBack"/>
      <w:bookmarkEnd w:id="0"/>
      <w:r w:rsidR="00506AF5">
        <w:rPr>
          <w:rFonts w:ascii="Arial" w:eastAsia="Arial" w:hAnsi="Arial" w:cs="Arial"/>
          <w:b/>
          <w:spacing w:val="2"/>
          <w:sz w:val="22"/>
          <w:szCs w:val="22"/>
        </w:rPr>
        <w:t xml:space="preserve"> 2015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app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en 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 w:rsidP="00506AF5">
      <w:pPr>
        <w:spacing w:before="10" w:line="240" w:lineRule="exact"/>
        <w:jc w:val="both"/>
        <w:rPr>
          <w:sz w:val="24"/>
          <w:szCs w:val="24"/>
        </w:rPr>
      </w:pPr>
    </w:p>
    <w:p w:rsidR="0082708F" w:rsidRDefault="00175742" w:rsidP="00506AF5">
      <w:pPr>
        <w:ind w:left="11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elec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on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of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mun</w:t>
      </w:r>
      <w:r>
        <w:rPr>
          <w:rFonts w:ascii="Arial" w:eastAsia="Arial" w:hAnsi="Arial" w:cs="Arial"/>
          <w:b/>
          <w:spacing w:val="-2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emb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rs</w:t>
      </w:r>
    </w:p>
    <w:p w:rsidR="0082708F" w:rsidRDefault="0082708F" w:rsidP="00506AF5">
      <w:pPr>
        <w:spacing w:before="1" w:line="240" w:lineRule="exact"/>
        <w:jc w:val="both"/>
        <w:rPr>
          <w:sz w:val="24"/>
          <w:szCs w:val="24"/>
        </w:rPr>
      </w:pPr>
    </w:p>
    <w:p w:rsidR="0082708F" w:rsidRDefault="00175742" w:rsidP="00506AF5">
      <w:pPr>
        <w:ind w:left="119" w:right="6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pli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p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 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’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 and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ess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des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add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 con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 soc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al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ersity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ersh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p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mm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e.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add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erit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s,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ecti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proce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a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such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care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Health’s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ural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es.</w:t>
      </w:r>
    </w:p>
    <w:p w:rsidR="0082708F" w:rsidRDefault="0082708F" w:rsidP="00506AF5">
      <w:pPr>
        <w:spacing w:before="4" w:line="100" w:lineRule="exact"/>
        <w:jc w:val="both"/>
        <w:rPr>
          <w:sz w:val="11"/>
          <w:szCs w:val="11"/>
        </w:rPr>
      </w:pPr>
    </w:p>
    <w:p w:rsidR="0082708F" w:rsidRDefault="0082708F" w:rsidP="00506AF5">
      <w:pPr>
        <w:spacing w:line="200" w:lineRule="exact"/>
        <w:jc w:val="both"/>
      </w:pPr>
    </w:p>
    <w:p w:rsidR="0082708F" w:rsidRDefault="00175742" w:rsidP="00506AF5">
      <w:pPr>
        <w:ind w:left="11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emb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 w:rsidR="00506AF5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 w:rsidR="00506AF5">
        <w:rPr>
          <w:rFonts w:ascii="Arial" w:eastAsia="Arial" w:hAnsi="Arial" w:cs="Arial"/>
          <w:sz w:val="22"/>
          <w:szCs w:val="22"/>
        </w:rPr>
        <w:t>cies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g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ol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 com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as be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e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greeme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ate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 w:rsidP="00506AF5">
      <w:pPr>
        <w:spacing w:before="7" w:line="240" w:lineRule="exact"/>
        <w:jc w:val="both"/>
        <w:rPr>
          <w:sz w:val="24"/>
          <w:szCs w:val="24"/>
        </w:rPr>
      </w:pPr>
    </w:p>
    <w:p w:rsidR="0082708F" w:rsidRDefault="00175742" w:rsidP="00506AF5">
      <w:pPr>
        <w:ind w:left="11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p</w:t>
      </w:r>
      <w:r>
        <w:rPr>
          <w:rFonts w:ascii="Arial" w:eastAsia="Arial" w:hAnsi="Arial" w:cs="Arial"/>
          <w:b/>
          <w:sz w:val="22"/>
          <w:szCs w:val="22"/>
        </w:rPr>
        <w:t>p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nt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z w:val="22"/>
          <w:szCs w:val="22"/>
        </w:rPr>
        <w:t>t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>f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rd</w:t>
      </w:r>
      <w:r>
        <w:rPr>
          <w:rFonts w:ascii="Arial" w:eastAsia="Arial" w:hAnsi="Arial" w:cs="Arial"/>
          <w:b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z w:val="22"/>
          <w:szCs w:val="22"/>
        </w:rPr>
        <w:t>emb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rs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he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mm</w:t>
      </w:r>
      <w:r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sz w:val="22"/>
          <w:szCs w:val="22"/>
        </w:rPr>
        <w:t>d</w:t>
      </w:r>
      <w:r>
        <w:rPr>
          <w:rFonts w:ascii="Arial" w:eastAsia="Arial" w:hAnsi="Arial" w:cs="Arial"/>
          <w:b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spacing w:val="3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>omm</w:t>
      </w:r>
      <w:r>
        <w:rPr>
          <w:rFonts w:ascii="Arial" w:eastAsia="Arial" w:hAnsi="Arial" w:cs="Arial"/>
          <w:b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ee</w:t>
      </w:r>
    </w:p>
    <w:p w:rsidR="0082708F" w:rsidRDefault="0082708F" w:rsidP="00506AF5">
      <w:pPr>
        <w:spacing w:before="16" w:line="240" w:lineRule="exact"/>
        <w:jc w:val="both"/>
        <w:rPr>
          <w:sz w:val="24"/>
          <w:szCs w:val="24"/>
        </w:rPr>
      </w:pPr>
    </w:p>
    <w:p w:rsidR="0082708F" w:rsidRDefault="00175742" w:rsidP="00506AF5">
      <w:pPr>
        <w:ind w:left="119" w:right="247"/>
        <w:jc w:val="both"/>
        <w:rPr>
          <w:rFonts w:ascii="Arial" w:eastAsia="Arial" w:hAnsi="Arial" w:cs="Arial"/>
          <w:sz w:val="22"/>
          <w:szCs w:val="22"/>
        </w:rPr>
        <w:sectPr w:rsidR="0082708F">
          <w:headerReference w:type="default" r:id="rId9"/>
          <w:footerReference w:type="default" r:id="rId10"/>
          <w:pgSz w:w="11920" w:h="16840"/>
          <w:pgMar w:top="1560" w:right="1320" w:bottom="280" w:left="1300" w:header="0" w:footer="1039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ach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 xml:space="preserve">nts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ai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2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e-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 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app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 ann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ew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process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 one 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ector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acc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ces Ac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as been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nted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 as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ct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 se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ces b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 a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 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 ca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4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 ser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ces.</w:t>
      </w:r>
    </w:p>
    <w:p w:rsidR="0082708F" w:rsidRDefault="0082708F">
      <w:pPr>
        <w:spacing w:before="9" w:line="100" w:lineRule="exact"/>
        <w:rPr>
          <w:sz w:val="10"/>
          <w:szCs w:val="10"/>
        </w:rPr>
      </w:pPr>
    </w:p>
    <w:p w:rsidR="0082708F" w:rsidRDefault="00175742">
      <w:pPr>
        <w:ind w:left="11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1"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TT</w:t>
      </w:r>
      <w:r>
        <w:rPr>
          <w:rFonts w:ascii="Arial" w:eastAsia="Arial" w:hAnsi="Arial" w:cs="Arial"/>
          <w:b/>
          <w:spacing w:val="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SE</w:t>
      </w:r>
      <w:r>
        <w:rPr>
          <w:rFonts w:ascii="Arial" w:eastAsia="Arial" w:hAnsi="Arial" w:cs="Arial"/>
          <w:b/>
          <w:sz w:val="22"/>
          <w:szCs w:val="22"/>
        </w:rPr>
        <w:t>L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C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IO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CR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-1"/>
          <w:sz w:val="22"/>
          <w:szCs w:val="22"/>
        </w:rPr>
        <w:t>ER</w:t>
      </w:r>
      <w:r>
        <w:rPr>
          <w:rFonts w:ascii="Arial" w:eastAsia="Arial" w:hAnsi="Arial" w:cs="Arial"/>
          <w:b/>
          <w:spacing w:val="3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BER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82708F" w:rsidRDefault="0082708F">
      <w:pPr>
        <w:spacing w:line="100" w:lineRule="exact"/>
        <w:rPr>
          <w:sz w:val="11"/>
          <w:szCs w:val="11"/>
        </w:rPr>
      </w:pPr>
    </w:p>
    <w:p w:rsidR="0082708F" w:rsidRDefault="0082708F">
      <w:pPr>
        <w:spacing w:line="200" w:lineRule="exact"/>
      </w:pPr>
    </w:p>
    <w:p w:rsidR="0082708F" w:rsidRDefault="0082708F">
      <w:pPr>
        <w:spacing w:line="200" w:lineRule="exact"/>
      </w:pPr>
    </w:p>
    <w:p w:rsidR="0082708F" w:rsidRDefault="00175742">
      <w:pPr>
        <w:ind w:left="119" w:right="34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sory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ssu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 by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 sp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at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st 7</w:t>
      </w:r>
      <w:r>
        <w:rPr>
          <w:rFonts w:ascii="Arial" w:eastAsia="Arial" w:hAnsi="Arial" w:cs="Arial"/>
          <w:spacing w:val="-1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%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 not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 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 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 se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emb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7</w:t>
      </w:r>
      <w:r>
        <w:rPr>
          <w:rFonts w:ascii="Arial" w:eastAsia="Arial" w:hAnsi="Arial" w:cs="Arial"/>
          <w:spacing w:val="-3"/>
          <w:sz w:val="22"/>
          <w:szCs w:val="22"/>
        </w:rPr>
        <w:t>5</w:t>
      </w:r>
      <w:r>
        <w:rPr>
          <w:rFonts w:ascii="Arial" w:eastAsia="Arial" w:hAnsi="Arial" w:cs="Arial"/>
          <w:sz w:val="22"/>
          <w:szCs w:val="22"/>
        </w:rPr>
        <w:t>%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 sch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 xml:space="preserve">ed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14" w:line="240" w:lineRule="exact"/>
        <w:rPr>
          <w:sz w:val="24"/>
          <w:szCs w:val="24"/>
        </w:rPr>
      </w:pPr>
    </w:p>
    <w:p w:rsidR="0082708F" w:rsidRDefault="00175742">
      <w:pPr>
        <w:ind w:left="119" w:right="19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sory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up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fr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are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 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 care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s,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erm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up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ee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um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s.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ir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oi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 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ac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 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ill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19" w:line="220" w:lineRule="exact"/>
        <w:rPr>
          <w:sz w:val="22"/>
          <w:szCs w:val="22"/>
        </w:rPr>
      </w:pPr>
    </w:p>
    <w:p w:rsidR="0082708F" w:rsidRDefault="00175742">
      <w:pPr>
        <w:ind w:left="11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sz w:val="22"/>
          <w:szCs w:val="22"/>
        </w:rPr>
        <w:t>al</w:t>
      </w:r>
    </w:p>
    <w:p w:rsidR="0082708F" w:rsidRDefault="0082708F">
      <w:pPr>
        <w:spacing w:before="6" w:line="100" w:lineRule="exact"/>
        <w:rPr>
          <w:sz w:val="11"/>
          <w:szCs w:val="11"/>
        </w:rPr>
      </w:pPr>
    </w:p>
    <w:p w:rsidR="0082708F" w:rsidRDefault="0082708F">
      <w:pPr>
        <w:spacing w:line="200" w:lineRule="exact"/>
      </w:pPr>
    </w:p>
    <w:p w:rsidR="0082708F" w:rsidRDefault="00D25008">
      <w:pPr>
        <w:ind w:left="119"/>
        <w:rPr>
          <w:rFonts w:ascii="Arial" w:eastAsia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C</w:t>
      </w:r>
      <w:r w:rsidR="00175742">
        <w:rPr>
          <w:rFonts w:ascii="Arial" w:eastAsia="Arial" w:hAnsi="Arial" w:cs="Arial"/>
          <w:sz w:val="22"/>
          <w:szCs w:val="22"/>
        </w:rPr>
        <w:t>om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pacing w:val="-1"/>
          <w:sz w:val="22"/>
          <w:szCs w:val="22"/>
        </w:rPr>
        <w:t>it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t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he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2"/>
          <w:sz w:val="22"/>
          <w:szCs w:val="22"/>
        </w:rPr>
        <w:t>q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alit</w:t>
      </w:r>
      <w:r w:rsidR="00175742">
        <w:rPr>
          <w:rFonts w:ascii="Arial" w:eastAsia="Arial" w:hAnsi="Arial" w:cs="Arial"/>
          <w:spacing w:val="-2"/>
          <w:sz w:val="22"/>
          <w:szCs w:val="22"/>
        </w:rPr>
        <w:t>y</w:t>
      </w:r>
      <w:r w:rsidR="00175742">
        <w:rPr>
          <w:rFonts w:ascii="Arial" w:eastAsia="Arial" w:hAnsi="Arial" w:cs="Arial"/>
          <w:sz w:val="22"/>
          <w:szCs w:val="22"/>
        </w:rPr>
        <w:t>,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p</w:t>
      </w:r>
      <w:r w:rsidR="00175742">
        <w:rPr>
          <w:rFonts w:ascii="Arial" w:eastAsia="Arial" w:hAnsi="Arial" w:cs="Arial"/>
          <w:sz w:val="22"/>
          <w:szCs w:val="22"/>
        </w:rPr>
        <w:t>propri</w:t>
      </w:r>
      <w:r w:rsidR="00175742">
        <w:rPr>
          <w:rFonts w:ascii="Arial" w:eastAsia="Arial" w:hAnsi="Arial" w:cs="Arial"/>
          <w:spacing w:val="-1"/>
          <w:sz w:val="22"/>
          <w:szCs w:val="22"/>
        </w:rPr>
        <w:t>a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pacing w:val="-3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ss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d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3"/>
          <w:sz w:val="22"/>
          <w:szCs w:val="22"/>
        </w:rPr>
        <w:t>a</w:t>
      </w:r>
      <w:r w:rsidR="00175742">
        <w:rPr>
          <w:rFonts w:ascii="Arial" w:eastAsia="Arial" w:hAnsi="Arial" w:cs="Arial"/>
          <w:sz w:val="22"/>
          <w:szCs w:val="22"/>
        </w:rPr>
        <w:t>ccess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b</w:t>
      </w:r>
      <w:r w:rsidR="00175742">
        <w:rPr>
          <w:rFonts w:ascii="Arial" w:eastAsia="Arial" w:hAnsi="Arial" w:cs="Arial"/>
          <w:spacing w:val="-1"/>
          <w:sz w:val="22"/>
          <w:szCs w:val="22"/>
        </w:rPr>
        <w:t>ili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y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of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he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ser</w:t>
      </w:r>
      <w:r w:rsidR="00175742">
        <w:rPr>
          <w:rFonts w:ascii="Arial" w:eastAsia="Arial" w:hAnsi="Arial" w:cs="Arial"/>
          <w:spacing w:val="-2"/>
          <w:sz w:val="22"/>
          <w:szCs w:val="22"/>
        </w:rPr>
        <w:t>v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ces p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3"/>
          <w:sz w:val="22"/>
          <w:szCs w:val="22"/>
        </w:rPr>
        <w:t>v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d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d by</w:t>
      </w:r>
    </w:p>
    <w:p w:rsidR="0082708F" w:rsidRDefault="00506AF5">
      <w:pPr>
        <w:spacing w:line="240" w:lineRule="exact"/>
        <w:ind w:left="47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Albury Wodonga Health</w:t>
      </w:r>
      <w:r w:rsidR="00175742"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11" w:line="260" w:lineRule="exact"/>
        <w:rPr>
          <w:sz w:val="26"/>
          <w:szCs w:val="26"/>
        </w:rPr>
      </w:pPr>
    </w:p>
    <w:p w:rsidR="0082708F" w:rsidRDefault="00D25008">
      <w:pPr>
        <w:spacing w:line="240" w:lineRule="exact"/>
        <w:ind w:left="479" w:right="705" w:hanging="360"/>
        <w:rPr>
          <w:rFonts w:ascii="Arial" w:eastAsia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U</w:t>
      </w:r>
      <w:r w:rsidR="00175742">
        <w:rPr>
          <w:rFonts w:ascii="Arial" w:eastAsia="Arial" w:hAnsi="Arial" w:cs="Arial"/>
          <w:sz w:val="22"/>
          <w:szCs w:val="22"/>
        </w:rPr>
        <w:t>n</w:t>
      </w:r>
      <w:r w:rsidR="00175742">
        <w:rPr>
          <w:rFonts w:ascii="Arial" w:eastAsia="Arial" w:hAnsi="Arial" w:cs="Arial"/>
          <w:spacing w:val="-1"/>
          <w:sz w:val="22"/>
          <w:szCs w:val="22"/>
        </w:rPr>
        <w:t>d</w:t>
      </w:r>
      <w:r w:rsidR="00175742">
        <w:rPr>
          <w:rFonts w:ascii="Arial" w:eastAsia="Arial" w:hAnsi="Arial" w:cs="Arial"/>
          <w:sz w:val="22"/>
          <w:szCs w:val="22"/>
        </w:rPr>
        <w:t>ers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d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pacing w:val="-3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g</w:t>
      </w:r>
      <w:r w:rsidR="00175742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3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 xml:space="preserve">f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he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n</w:t>
      </w:r>
      <w:r w:rsidR="00175742">
        <w:rPr>
          <w:rFonts w:ascii="Arial" w:eastAsia="Arial" w:hAnsi="Arial" w:cs="Arial"/>
          <w:spacing w:val="-3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>d</w:t>
      </w:r>
      <w:r w:rsidR="00175742">
        <w:rPr>
          <w:rFonts w:ascii="Arial" w:eastAsia="Arial" w:hAnsi="Arial" w:cs="Arial"/>
          <w:sz w:val="22"/>
          <w:szCs w:val="22"/>
        </w:rPr>
        <w:t>s,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3"/>
          <w:sz w:val="22"/>
          <w:szCs w:val="22"/>
        </w:rPr>
        <w:t>x</w:t>
      </w:r>
      <w:r w:rsidR="00175742">
        <w:rPr>
          <w:rFonts w:ascii="Arial" w:eastAsia="Arial" w:hAnsi="Arial" w:cs="Arial"/>
          <w:sz w:val="22"/>
          <w:szCs w:val="22"/>
        </w:rPr>
        <w:t>p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c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3"/>
          <w:sz w:val="22"/>
          <w:szCs w:val="22"/>
        </w:rPr>
        <w:t>a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s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d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h</w:t>
      </w:r>
      <w:r w:rsidR="00175742">
        <w:rPr>
          <w:rFonts w:ascii="Arial" w:eastAsia="Arial" w:hAnsi="Arial" w:cs="Arial"/>
          <w:spacing w:val="-3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l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 ca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co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c</w:t>
      </w:r>
      <w:r w:rsidR="00175742">
        <w:rPr>
          <w:rFonts w:ascii="Arial" w:eastAsia="Arial" w:hAnsi="Arial" w:cs="Arial"/>
          <w:spacing w:val="-3"/>
          <w:sz w:val="22"/>
          <w:szCs w:val="22"/>
        </w:rPr>
        <w:t>e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z w:val="22"/>
          <w:szCs w:val="22"/>
        </w:rPr>
        <w:t xml:space="preserve">ns </w:t>
      </w:r>
      <w:r w:rsidR="00175742">
        <w:rPr>
          <w:rFonts w:ascii="Arial" w:eastAsia="Arial" w:hAnsi="Arial" w:cs="Arial"/>
          <w:spacing w:val="-2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>f at</w:t>
      </w:r>
      <w:r w:rsidR="00175742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1"/>
          <w:sz w:val="22"/>
          <w:szCs w:val="22"/>
        </w:rPr>
        <w:t>l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>a</w:t>
      </w:r>
      <w:r w:rsidR="00175742">
        <w:rPr>
          <w:rFonts w:ascii="Arial" w:eastAsia="Arial" w:hAnsi="Arial" w:cs="Arial"/>
          <w:sz w:val="22"/>
          <w:szCs w:val="22"/>
        </w:rPr>
        <w:t>st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e secti</w:t>
      </w:r>
      <w:r w:rsidR="00175742">
        <w:rPr>
          <w:rFonts w:ascii="Arial" w:eastAsia="Arial" w:hAnsi="Arial" w:cs="Arial"/>
          <w:spacing w:val="-1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 xml:space="preserve">n </w:t>
      </w:r>
      <w:r w:rsidR="00175742">
        <w:rPr>
          <w:rFonts w:ascii="Arial" w:eastAsia="Arial" w:hAnsi="Arial" w:cs="Arial"/>
          <w:spacing w:val="-2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 xml:space="preserve">f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he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1"/>
          <w:sz w:val="22"/>
          <w:szCs w:val="22"/>
        </w:rPr>
        <w:t xml:space="preserve">Albury </w:t>
      </w:r>
      <w:r w:rsidR="00506AF5">
        <w:rPr>
          <w:rFonts w:ascii="Arial" w:eastAsia="Arial" w:hAnsi="Arial" w:cs="Arial"/>
          <w:spacing w:val="-1"/>
          <w:sz w:val="22"/>
          <w:szCs w:val="22"/>
        </w:rPr>
        <w:t>Wodonga Health</w:t>
      </w:r>
      <w:r w:rsidR="00175742">
        <w:rPr>
          <w:rFonts w:ascii="Arial" w:eastAsia="Arial" w:hAnsi="Arial" w:cs="Arial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2"/>
          <w:sz w:val="22"/>
          <w:szCs w:val="22"/>
        </w:rPr>
        <w:t>c</w:t>
      </w:r>
      <w:r w:rsidR="00175742">
        <w:rPr>
          <w:rFonts w:ascii="Arial" w:eastAsia="Arial" w:hAnsi="Arial" w:cs="Arial"/>
          <w:spacing w:val="-3"/>
          <w:sz w:val="22"/>
          <w:szCs w:val="22"/>
        </w:rPr>
        <w:t>o</w:t>
      </w:r>
      <w:r w:rsidR="00175742">
        <w:rPr>
          <w:rFonts w:ascii="Arial" w:eastAsia="Arial" w:hAnsi="Arial" w:cs="Arial"/>
          <w:spacing w:val="1"/>
          <w:sz w:val="22"/>
          <w:szCs w:val="22"/>
        </w:rPr>
        <w:t>mm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ni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2"/>
          <w:sz w:val="22"/>
          <w:szCs w:val="22"/>
        </w:rPr>
        <w:t>y</w:t>
      </w:r>
      <w:r w:rsidR="00175742"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4" w:line="260" w:lineRule="exact"/>
        <w:rPr>
          <w:sz w:val="26"/>
          <w:szCs w:val="26"/>
        </w:rPr>
      </w:pPr>
    </w:p>
    <w:p w:rsidR="0082708F" w:rsidRDefault="00D25008">
      <w:pPr>
        <w:spacing w:line="240" w:lineRule="exact"/>
        <w:ind w:left="479" w:right="456" w:hanging="360"/>
        <w:rPr>
          <w:rFonts w:ascii="Arial" w:eastAsia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D</w:t>
      </w:r>
      <w:r w:rsidR="00175742">
        <w:rPr>
          <w:rFonts w:ascii="Arial" w:eastAsia="Arial" w:hAnsi="Arial" w:cs="Arial"/>
          <w:sz w:val="22"/>
          <w:szCs w:val="22"/>
        </w:rPr>
        <w:t>es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z w:val="22"/>
          <w:szCs w:val="22"/>
        </w:rPr>
        <w:t xml:space="preserve">e </w:t>
      </w:r>
      <w:r w:rsidR="00175742">
        <w:rPr>
          <w:rFonts w:ascii="Arial" w:eastAsia="Arial" w:hAnsi="Arial" w:cs="Arial"/>
          <w:spacing w:val="2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ass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 xml:space="preserve">st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 w:rsidR="00175742">
        <w:rPr>
          <w:rFonts w:ascii="Arial" w:eastAsia="Arial" w:hAnsi="Arial" w:cs="Arial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2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d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nt</w:t>
      </w:r>
      <w:r w:rsidR="00175742">
        <w:rPr>
          <w:rFonts w:ascii="Arial" w:eastAsia="Arial" w:hAnsi="Arial" w:cs="Arial"/>
          <w:spacing w:val="-3"/>
          <w:sz w:val="22"/>
          <w:szCs w:val="22"/>
        </w:rPr>
        <w:t>i</w:t>
      </w:r>
      <w:r w:rsidR="00175742">
        <w:rPr>
          <w:rFonts w:ascii="Arial" w:eastAsia="Arial" w:hAnsi="Arial" w:cs="Arial"/>
          <w:spacing w:val="3"/>
          <w:sz w:val="22"/>
          <w:szCs w:val="22"/>
        </w:rPr>
        <w:t>f</w:t>
      </w:r>
      <w:r w:rsidR="00175742">
        <w:rPr>
          <w:rFonts w:ascii="Arial" w:eastAsia="Arial" w:hAnsi="Arial" w:cs="Arial"/>
          <w:sz w:val="22"/>
          <w:szCs w:val="22"/>
        </w:rPr>
        <w:t>y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pri</w:t>
      </w:r>
      <w:r w:rsidR="00175742">
        <w:rPr>
          <w:rFonts w:ascii="Arial" w:eastAsia="Arial" w:hAnsi="Arial" w:cs="Arial"/>
          <w:spacing w:val="-1"/>
          <w:sz w:val="22"/>
          <w:szCs w:val="22"/>
        </w:rPr>
        <w:t>o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pacing w:val="-3"/>
          <w:sz w:val="22"/>
          <w:szCs w:val="22"/>
        </w:rPr>
        <w:t>i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es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d ach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3"/>
          <w:sz w:val="22"/>
          <w:szCs w:val="22"/>
        </w:rPr>
        <w:t>v</w:t>
      </w:r>
      <w:r w:rsidR="00175742">
        <w:rPr>
          <w:rFonts w:ascii="Arial" w:eastAsia="Arial" w:hAnsi="Arial" w:cs="Arial"/>
          <w:sz w:val="22"/>
          <w:szCs w:val="22"/>
        </w:rPr>
        <w:t>e its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3"/>
          <w:sz w:val="22"/>
          <w:szCs w:val="22"/>
        </w:rPr>
        <w:t>b</w:t>
      </w:r>
      <w:r w:rsidR="00175742">
        <w:rPr>
          <w:rFonts w:ascii="Arial" w:eastAsia="Arial" w:hAnsi="Arial" w:cs="Arial"/>
          <w:spacing w:val="1"/>
          <w:sz w:val="22"/>
          <w:szCs w:val="22"/>
        </w:rPr>
        <w:t>j</w:t>
      </w:r>
      <w:r w:rsidR="00175742">
        <w:rPr>
          <w:rFonts w:ascii="Arial" w:eastAsia="Arial" w:hAnsi="Arial" w:cs="Arial"/>
          <w:sz w:val="22"/>
          <w:szCs w:val="22"/>
        </w:rPr>
        <w:t>ecti</w:t>
      </w:r>
      <w:r w:rsidR="00175742">
        <w:rPr>
          <w:rFonts w:ascii="Arial" w:eastAsia="Arial" w:hAnsi="Arial" w:cs="Arial"/>
          <w:spacing w:val="-3"/>
          <w:sz w:val="22"/>
          <w:szCs w:val="22"/>
        </w:rPr>
        <w:t>v</w:t>
      </w:r>
      <w:r w:rsidR="00175742">
        <w:rPr>
          <w:rFonts w:ascii="Arial" w:eastAsia="Arial" w:hAnsi="Arial" w:cs="Arial"/>
          <w:sz w:val="22"/>
          <w:szCs w:val="22"/>
        </w:rPr>
        <w:t>es,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nc</w:t>
      </w:r>
      <w:r w:rsidR="00175742">
        <w:rPr>
          <w:rFonts w:ascii="Arial" w:eastAsia="Arial" w:hAnsi="Arial" w:cs="Arial"/>
          <w:spacing w:val="-1"/>
          <w:sz w:val="22"/>
          <w:szCs w:val="22"/>
        </w:rPr>
        <w:t>l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di</w:t>
      </w:r>
      <w:r w:rsidR="00175742">
        <w:rPr>
          <w:rFonts w:ascii="Arial" w:eastAsia="Arial" w:hAnsi="Arial" w:cs="Arial"/>
          <w:sz w:val="22"/>
          <w:szCs w:val="22"/>
        </w:rPr>
        <w:t>ng acc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ss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o i</w:t>
      </w:r>
      <w:r w:rsidR="00175742">
        <w:rPr>
          <w:rFonts w:ascii="Arial" w:eastAsia="Arial" w:hAnsi="Arial" w:cs="Arial"/>
          <w:spacing w:val="-2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s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s</w:t>
      </w:r>
      <w:r w:rsidR="00175742">
        <w:rPr>
          <w:rFonts w:ascii="Arial" w:eastAsia="Arial" w:hAnsi="Arial" w:cs="Arial"/>
          <w:spacing w:val="-3"/>
          <w:sz w:val="22"/>
          <w:szCs w:val="22"/>
        </w:rPr>
        <w:t>e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pacing w:val="-2"/>
          <w:sz w:val="22"/>
          <w:szCs w:val="22"/>
        </w:rPr>
        <w:t>v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ces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3"/>
          <w:sz w:val="22"/>
          <w:szCs w:val="22"/>
        </w:rPr>
        <w:t>f</w:t>
      </w:r>
      <w:r w:rsidR="00175742">
        <w:rPr>
          <w:rFonts w:ascii="Arial" w:eastAsia="Arial" w:hAnsi="Arial" w:cs="Arial"/>
          <w:sz w:val="22"/>
          <w:szCs w:val="22"/>
        </w:rPr>
        <w:t>or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l</w:t>
      </w:r>
      <w:r w:rsidR="00175742">
        <w:rPr>
          <w:rFonts w:ascii="Arial" w:eastAsia="Arial" w:hAnsi="Arial" w:cs="Arial"/>
          <w:sz w:val="22"/>
          <w:szCs w:val="22"/>
        </w:rPr>
        <w:t>l secti</w:t>
      </w:r>
      <w:r w:rsidR="00175742">
        <w:rPr>
          <w:rFonts w:ascii="Arial" w:eastAsia="Arial" w:hAnsi="Arial" w:cs="Arial"/>
          <w:spacing w:val="-1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>ns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3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>f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he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c</w:t>
      </w:r>
      <w:r w:rsidR="00175742">
        <w:rPr>
          <w:rFonts w:ascii="Arial" w:eastAsia="Arial" w:hAnsi="Arial" w:cs="Arial"/>
          <w:spacing w:val="-3"/>
          <w:sz w:val="22"/>
          <w:szCs w:val="22"/>
        </w:rPr>
        <w:t>o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pacing w:val="-2"/>
          <w:sz w:val="22"/>
          <w:szCs w:val="22"/>
        </w:rPr>
        <w:t>m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ni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2"/>
          <w:sz w:val="22"/>
          <w:szCs w:val="22"/>
        </w:rPr>
        <w:t>y</w:t>
      </w:r>
      <w:r w:rsidR="00175742"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9" w:line="240" w:lineRule="exact"/>
        <w:rPr>
          <w:sz w:val="24"/>
          <w:szCs w:val="24"/>
        </w:rPr>
      </w:pPr>
    </w:p>
    <w:p w:rsidR="0082708F" w:rsidRDefault="00D25008">
      <w:pPr>
        <w:ind w:left="119"/>
        <w:rPr>
          <w:rFonts w:ascii="Arial" w:eastAsia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A</w:t>
      </w:r>
      <w:r w:rsidR="00175742">
        <w:rPr>
          <w:rFonts w:ascii="Arial" w:eastAsia="Arial" w:hAnsi="Arial" w:cs="Arial"/>
          <w:sz w:val="22"/>
          <w:szCs w:val="22"/>
        </w:rPr>
        <w:t>b</w:t>
      </w:r>
      <w:r w:rsidR="00175742">
        <w:rPr>
          <w:rFonts w:ascii="Arial" w:eastAsia="Arial" w:hAnsi="Arial" w:cs="Arial"/>
          <w:spacing w:val="-1"/>
          <w:sz w:val="22"/>
          <w:szCs w:val="22"/>
        </w:rPr>
        <w:t>ili</w:t>
      </w:r>
      <w:r w:rsidR="00175742">
        <w:rPr>
          <w:rFonts w:ascii="Arial" w:eastAsia="Arial" w:hAnsi="Arial" w:cs="Arial"/>
          <w:spacing w:val="3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y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o c</w:t>
      </w:r>
      <w:r w:rsidR="00175742">
        <w:rPr>
          <w:rFonts w:ascii="Arial" w:eastAsia="Arial" w:hAnsi="Arial" w:cs="Arial"/>
          <w:spacing w:val="-2"/>
          <w:sz w:val="22"/>
          <w:szCs w:val="22"/>
        </w:rPr>
        <w:t>om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t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s</w:t>
      </w:r>
      <w:r w:rsidR="00175742">
        <w:rPr>
          <w:rFonts w:ascii="Arial" w:eastAsia="Arial" w:hAnsi="Arial" w:cs="Arial"/>
          <w:spacing w:val="-3"/>
          <w:sz w:val="22"/>
          <w:szCs w:val="22"/>
        </w:rPr>
        <w:t>u</w:t>
      </w:r>
      <w:r w:rsidR="00175742">
        <w:rPr>
          <w:rFonts w:ascii="Arial" w:eastAsia="Arial" w:hAnsi="Arial" w:cs="Arial"/>
          <w:spacing w:val="1"/>
          <w:sz w:val="22"/>
          <w:szCs w:val="22"/>
        </w:rPr>
        <w:t>ff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c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pacing w:val="-3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 xml:space="preserve">nt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p</w:t>
      </w:r>
      <w:r w:rsidR="00175742">
        <w:rPr>
          <w:rFonts w:ascii="Arial" w:eastAsia="Arial" w:hAnsi="Arial" w:cs="Arial"/>
          <w:spacing w:val="-1"/>
          <w:sz w:val="22"/>
          <w:szCs w:val="22"/>
        </w:rPr>
        <w:t>a</w:t>
      </w:r>
      <w:r w:rsidR="00175742">
        <w:rPr>
          <w:rFonts w:ascii="Arial" w:eastAsia="Arial" w:hAnsi="Arial" w:cs="Arial"/>
          <w:spacing w:val="-2"/>
          <w:sz w:val="22"/>
          <w:szCs w:val="22"/>
        </w:rPr>
        <w:t>r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c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p</w:t>
      </w:r>
      <w:r w:rsidR="00175742">
        <w:rPr>
          <w:rFonts w:ascii="Arial" w:eastAsia="Arial" w:hAnsi="Arial" w:cs="Arial"/>
          <w:spacing w:val="-1"/>
          <w:sz w:val="22"/>
          <w:szCs w:val="22"/>
        </w:rPr>
        <w:t>a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f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ll</w:t>
      </w:r>
      <w:r w:rsidR="00175742">
        <w:rPr>
          <w:rFonts w:ascii="Arial" w:eastAsia="Arial" w:hAnsi="Arial" w:cs="Arial"/>
          <w:sz w:val="22"/>
          <w:szCs w:val="22"/>
        </w:rPr>
        <w:t>y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 xml:space="preserve">n </w:t>
      </w:r>
      <w:r w:rsidR="00175742">
        <w:rPr>
          <w:rFonts w:ascii="Arial" w:eastAsia="Arial" w:hAnsi="Arial" w:cs="Arial"/>
          <w:spacing w:val="2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he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3"/>
          <w:sz w:val="22"/>
          <w:szCs w:val="22"/>
        </w:rPr>
        <w:t>w</w:t>
      </w:r>
      <w:r w:rsidR="00175742">
        <w:rPr>
          <w:rFonts w:ascii="Arial" w:eastAsia="Arial" w:hAnsi="Arial" w:cs="Arial"/>
          <w:sz w:val="22"/>
          <w:szCs w:val="22"/>
        </w:rPr>
        <w:t>ork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3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>f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he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1"/>
          <w:sz w:val="22"/>
          <w:szCs w:val="22"/>
        </w:rPr>
        <w:t>C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2"/>
          <w:sz w:val="22"/>
          <w:szCs w:val="22"/>
        </w:rPr>
        <w:t>mm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ni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y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A</w:t>
      </w:r>
      <w:r w:rsidR="00175742">
        <w:rPr>
          <w:rFonts w:ascii="Arial" w:eastAsia="Arial" w:hAnsi="Arial" w:cs="Arial"/>
          <w:sz w:val="22"/>
          <w:szCs w:val="22"/>
        </w:rPr>
        <w:t>d</w:t>
      </w:r>
      <w:r w:rsidR="00175742">
        <w:rPr>
          <w:rFonts w:ascii="Arial" w:eastAsia="Arial" w:hAnsi="Arial" w:cs="Arial"/>
          <w:spacing w:val="-3"/>
          <w:sz w:val="22"/>
          <w:szCs w:val="22"/>
        </w:rPr>
        <w:t>v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so</w:t>
      </w:r>
      <w:r w:rsidR="00175742">
        <w:rPr>
          <w:rFonts w:ascii="Arial" w:eastAsia="Arial" w:hAnsi="Arial" w:cs="Arial"/>
          <w:spacing w:val="3"/>
          <w:sz w:val="22"/>
          <w:szCs w:val="22"/>
        </w:rPr>
        <w:t>r</w:t>
      </w:r>
      <w:r w:rsidR="00175742">
        <w:rPr>
          <w:rFonts w:ascii="Arial" w:eastAsia="Arial" w:hAnsi="Arial" w:cs="Arial"/>
          <w:sz w:val="22"/>
          <w:szCs w:val="22"/>
        </w:rPr>
        <w:t>y</w:t>
      </w:r>
    </w:p>
    <w:p w:rsidR="0082708F" w:rsidRDefault="00175742">
      <w:pPr>
        <w:spacing w:line="240" w:lineRule="exact"/>
        <w:ind w:left="47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line="200" w:lineRule="exact"/>
      </w:pPr>
    </w:p>
    <w:p w:rsidR="0082708F" w:rsidRDefault="0082708F">
      <w:pPr>
        <w:spacing w:before="11" w:line="280" w:lineRule="exact"/>
        <w:rPr>
          <w:sz w:val="28"/>
          <w:szCs w:val="28"/>
        </w:rPr>
      </w:pPr>
    </w:p>
    <w:p w:rsidR="0082708F" w:rsidRDefault="00175742">
      <w:pPr>
        <w:ind w:left="11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>e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rable</w:t>
      </w:r>
    </w:p>
    <w:p w:rsidR="0082708F" w:rsidRDefault="0082708F">
      <w:pPr>
        <w:spacing w:before="6" w:line="100" w:lineRule="exact"/>
        <w:rPr>
          <w:sz w:val="11"/>
          <w:szCs w:val="11"/>
        </w:rPr>
      </w:pPr>
    </w:p>
    <w:p w:rsidR="0082708F" w:rsidRDefault="0082708F">
      <w:pPr>
        <w:spacing w:line="200" w:lineRule="exact"/>
      </w:pPr>
    </w:p>
    <w:p w:rsidR="0082708F" w:rsidRDefault="00D25008">
      <w:pPr>
        <w:spacing w:line="460" w:lineRule="auto"/>
        <w:ind w:left="119" w:right="4821"/>
        <w:rPr>
          <w:rFonts w:ascii="Arial" w:eastAsia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pacing w:val="-2"/>
          <w:sz w:val="22"/>
          <w:szCs w:val="22"/>
        </w:rPr>
        <w:t>x</w:t>
      </w:r>
      <w:r w:rsidR="00175742">
        <w:rPr>
          <w:rFonts w:ascii="Arial" w:eastAsia="Arial" w:hAnsi="Arial" w:cs="Arial"/>
          <w:sz w:val="22"/>
          <w:szCs w:val="22"/>
        </w:rPr>
        <w:t>p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ce in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1"/>
          <w:sz w:val="22"/>
          <w:szCs w:val="22"/>
        </w:rPr>
        <w:t>C</w:t>
      </w:r>
      <w:r w:rsidR="00175742">
        <w:rPr>
          <w:rFonts w:ascii="Arial" w:eastAsia="Arial" w:hAnsi="Arial" w:cs="Arial"/>
          <w:sz w:val="22"/>
          <w:szCs w:val="22"/>
        </w:rPr>
        <w:t>om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nit</w:t>
      </w:r>
      <w:r w:rsidR="00175742">
        <w:rPr>
          <w:rFonts w:ascii="Arial" w:eastAsia="Arial" w:hAnsi="Arial" w:cs="Arial"/>
          <w:sz w:val="22"/>
          <w:szCs w:val="22"/>
        </w:rPr>
        <w:t>y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D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3"/>
          <w:sz w:val="22"/>
          <w:szCs w:val="22"/>
        </w:rPr>
        <w:t>v</w:t>
      </w:r>
      <w:r w:rsidR="00175742">
        <w:rPr>
          <w:rFonts w:ascii="Arial" w:eastAsia="Arial" w:hAnsi="Arial" w:cs="Arial"/>
          <w:spacing w:val="2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>l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1"/>
          <w:sz w:val="22"/>
          <w:szCs w:val="22"/>
        </w:rPr>
        <w:t>p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 xml:space="preserve">. </w:t>
      </w: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rPr>
          <w:sz w:val="22"/>
          <w:szCs w:val="22"/>
        </w:rPr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pacing w:val="-2"/>
          <w:sz w:val="22"/>
          <w:szCs w:val="22"/>
        </w:rPr>
        <w:t>x</w:t>
      </w:r>
      <w:r w:rsidR="00175742">
        <w:rPr>
          <w:rFonts w:ascii="Arial" w:eastAsia="Arial" w:hAnsi="Arial" w:cs="Arial"/>
          <w:sz w:val="22"/>
          <w:szCs w:val="22"/>
        </w:rPr>
        <w:t>p</w:t>
      </w:r>
      <w:r w:rsidR="00175742">
        <w:rPr>
          <w:rFonts w:ascii="Arial" w:eastAsia="Arial" w:hAnsi="Arial" w:cs="Arial"/>
          <w:spacing w:val="-1"/>
          <w:sz w:val="22"/>
          <w:szCs w:val="22"/>
        </w:rPr>
        <w:t>e</w:t>
      </w:r>
      <w:r w:rsidR="00175742">
        <w:rPr>
          <w:rFonts w:ascii="Arial" w:eastAsia="Arial" w:hAnsi="Arial" w:cs="Arial"/>
          <w:spacing w:val="1"/>
          <w:sz w:val="22"/>
          <w:szCs w:val="22"/>
        </w:rPr>
        <w:t>rt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se in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co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s</w:t>
      </w:r>
      <w:r w:rsidR="00175742">
        <w:rPr>
          <w:rFonts w:ascii="Arial" w:eastAsia="Arial" w:hAnsi="Arial" w:cs="Arial"/>
          <w:spacing w:val="-3"/>
          <w:sz w:val="22"/>
          <w:szCs w:val="22"/>
        </w:rPr>
        <w:t>u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z w:val="22"/>
          <w:szCs w:val="22"/>
        </w:rPr>
        <w:t>er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pacing w:val="-3"/>
          <w:sz w:val="22"/>
          <w:szCs w:val="22"/>
        </w:rPr>
        <w:t>e</w:t>
      </w:r>
      <w:r w:rsidR="00175742">
        <w:rPr>
          <w:rFonts w:ascii="Arial" w:eastAsia="Arial" w:hAnsi="Arial" w:cs="Arial"/>
          <w:sz w:val="22"/>
          <w:szCs w:val="22"/>
        </w:rPr>
        <w:t>present</w:t>
      </w:r>
      <w:r w:rsidR="00175742">
        <w:rPr>
          <w:rFonts w:ascii="Arial" w:eastAsia="Arial" w:hAnsi="Arial" w:cs="Arial"/>
          <w:spacing w:val="-2"/>
          <w:sz w:val="22"/>
          <w:szCs w:val="22"/>
        </w:rPr>
        <w:t>a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.</w:t>
      </w:r>
    </w:p>
    <w:p w:rsidR="0082708F" w:rsidRDefault="00D25008">
      <w:pPr>
        <w:spacing w:line="460" w:lineRule="auto"/>
        <w:ind w:left="119" w:right="4125"/>
        <w:rPr>
          <w:rFonts w:ascii="Arial" w:eastAsia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U</w:t>
      </w:r>
      <w:r w:rsidR="00175742">
        <w:rPr>
          <w:rFonts w:ascii="Arial" w:eastAsia="Arial" w:hAnsi="Arial" w:cs="Arial"/>
          <w:sz w:val="22"/>
          <w:szCs w:val="22"/>
        </w:rPr>
        <w:t>n</w:t>
      </w:r>
      <w:r w:rsidR="00175742">
        <w:rPr>
          <w:rFonts w:ascii="Arial" w:eastAsia="Arial" w:hAnsi="Arial" w:cs="Arial"/>
          <w:spacing w:val="-1"/>
          <w:sz w:val="22"/>
          <w:szCs w:val="22"/>
        </w:rPr>
        <w:t>d</w:t>
      </w:r>
      <w:r w:rsidR="00175742">
        <w:rPr>
          <w:rFonts w:ascii="Arial" w:eastAsia="Arial" w:hAnsi="Arial" w:cs="Arial"/>
          <w:sz w:val="22"/>
          <w:szCs w:val="22"/>
        </w:rPr>
        <w:t>ers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d</w:t>
      </w:r>
      <w:r w:rsidR="00175742">
        <w:rPr>
          <w:rFonts w:ascii="Arial" w:eastAsia="Arial" w:hAnsi="Arial" w:cs="Arial"/>
          <w:spacing w:val="-1"/>
          <w:sz w:val="22"/>
          <w:szCs w:val="22"/>
        </w:rPr>
        <w:t>i</w:t>
      </w:r>
      <w:r w:rsidR="00175742">
        <w:rPr>
          <w:rFonts w:ascii="Arial" w:eastAsia="Arial" w:hAnsi="Arial" w:cs="Arial"/>
          <w:spacing w:val="-3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g</w:t>
      </w:r>
      <w:r w:rsidR="00175742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3"/>
          <w:sz w:val="22"/>
          <w:szCs w:val="22"/>
        </w:rPr>
        <w:t>o</w:t>
      </w:r>
      <w:r w:rsidR="00175742">
        <w:rPr>
          <w:rFonts w:ascii="Arial" w:eastAsia="Arial" w:hAnsi="Arial" w:cs="Arial"/>
          <w:sz w:val="22"/>
          <w:szCs w:val="22"/>
        </w:rPr>
        <w:t>f</w:t>
      </w:r>
      <w:r w:rsidR="0017574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-2"/>
          <w:sz w:val="22"/>
          <w:szCs w:val="22"/>
        </w:rPr>
        <w:t>c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2"/>
          <w:sz w:val="22"/>
          <w:szCs w:val="22"/>
        </w:rPr>
        <w:t>mm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ni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2"/>
          <w:sz w:val="22"/>
          <w:szCs w:val="22"/>
        </w:rPr>
        <w:t>y</w:t>
      </w:r>
      <w:r w:rsidR="00175742">
        <w:rPr>
          <w:rFonts w:ascii="Arial" w:eastAsia="Arial" w:hAnsi="Arial" w:cs="Arial"/>
          <w:spacing w:val="1"/>
          <w:sz w:val="22"/>
          <w:szCs w:val="22"/>
        </w:rPr>
        <w:t>/</w:t>
      </w:r>
      <w:r w:rsidR="00175742">
        <w:rPr>
          <w:rFonts w:ascii="Arial" w:eastAsia="Arial" w:hAnsi="Arial" w:cs="Arial"/>
          <w:sz w:val="22"/>
          <w:szCs w:val="22"/>
        </w:rPr>
        <w:t>co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sumer</w:t>
      </w:r>
      <w:r w:rsidR="0017574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pacing w:val="2"/>
          <w:sz w:val="22"/>
          <w:szCs w:val="22"/>
        </w:rPr>
        <w:t>g</w:t>
      </w:r>
      <w:r w:rsidR="00175742">
        <w:rPr>
          <w:rFonts w:ascii="Arial" w:eastAsia="Arial" w:hAnsi="Arial" w:cs="Arial"/>
          <w:spacing w:val="1"/>
          <w:sz w:val="22"/>
          <w:szCs w:val="22"/>
        </w:rPr>
        <w:t>r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1"/>
          <w:sz w:val="22"/>
          <w:szCs w:val="22"/>
        </w:rPr>
        <w:t>u</w:t>
      </w:r>
      <w:r w:rsidR="00175742">
        <w:rPr>
          <w:rFonts w:ascii="Arial" w:eastAsia="Arial" w:hAnsi="Arial" w:cs="Arial"/>
          <w:spacing w:val="-3"/>
          <w:sz w:val="22"/>
          <w:szCs w:val="22"/>
        </w:rPr>
        <w:t>p</w:t>
      </w:r>
      <w:r w:rsidR="00175742">
        <w:rPr>
          <w:rFonts w:ascii="Arial" w:eastAsia="Arial" w:hAnsi="Arial" w:cs="Arial"/>
          <w:sz w:val="22"/>
          <w:szCs w:val="22"/>
        </w:rPr>
        <w:t xml:space="preserve">s. </w:t>
      </w:r>
      <w:r>
        <w:rPr>
          <w:noProof/>
          <w:lang w:val="en-AU" w:eastAsia="en-AU"/>
        </w:rPr>
        <w:drawing>
          <wp:inline distT="0" distB="0" distL="0" distR="0">
            <wp:extent cx="129540" cy="1727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5742">
        <w:rPr>
          <w:sz w:val="22"/>
          <w:szCs w:val="22"/>
        </w:rPr>
        <w:t xml:space="preserve">   </w:t>
      </w:r>
      <w:r w:rsidR="00175742">
        <w:rPr>
          <w:rFonts w:ascii="Arial" w:eastAsia="Arial" w:hAnsi="Arial" w:cs="Arial"/>
          <w:spacing w:val="-1"/>
          <w:sz w:val="22"/>
          <w:szCs w:val="22"/>
        </w:rPr>
        <w:t>S</w:t>
      </w:r>
      <w:r w:rsidR="00175742">
        <w:rPr>
          <w:rFonts w:ascii="Arial" w:eastAsia="Arial" w:hAnsi="Arial" w:cs="Arial"/>
          <w:spacing w:val="1"/>
          <w:sz w:val="22"/>
          <w:szCs w:val="22"/>
        </w:rPr>
        <w:t>tr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3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g</w:t>
      </w:r>
      <w:r w:rsidR="0017574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co</w:t>
      </w:r>
      <w:r w:rsidR="00175742">
        <w:rPr>
          <w:rFonts w:ascii="Arial" w:eastAsia="Arial" w:hAnsi="Arial" w:cs="Arial"/>
          <w:spacing w:val="-2"/>
          <w:sz w:val="22"/>
          <w:szCs w:val="22"/>
        </w:rPr>
        <w:t>m</w:t>
      </w:r>
      <w:r w:rsidR="00175742">
        <w:rPr>
          <w:rFonts w:ascii="Arial" w:eastAsia="Arial" w:hAnsi="Arial" w:cs="Arial"/>
          <w:spacing w:val="1"/>
          <w:sz w:val="22"/>
          <w:szCs w:val="22"/>
        </w:rPr>
        <w:t>m</w:t>
      </w:r>
      <w:r w:rsidR="00175742">
        <w:rPr>
          <w:rFonts w:ascii="Arial" w:eastAsia="Arial" w:hAnsi="Arial" w:cs="Arial"/>
          <w:sz w:val="22"/>
          <w:szCs w:val="22"/>
        </w:rPr>
        <w:t>u</w:t>
      </w:r>
      <w:r w:rsidR="00175742">
        <w:rPr>
          <w:rFonts w:ascii="Arial" w:eastAsia="Arial" w:hAnsi="Arial" w:cs="Arial"/>
          <w:spacing w:val="-1"/>
          <w:sz w:val="22"/>
          <w:szCs w:val="22"/>
        </w:rPr>
        <w:t>ni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z w:val="22"/>
          <w:szCs w:val="22"/>
        </w:rPr>
        <w:t>y</w:t>
      </w:r>
      <w:r w:rsidR="00175742">
        <w:rPr>
          <w:rFonts w:ascii="Arial" w:eastAsia="Arial" w:hAnsi="Arial" w:cs="Arial"/>
          <w:spacing w:val="-1"/>
          <w:sz w:val="22"/>
          <w:szCs w:val="22"/>
        </w:rPr>
        <w:t xml:space="preserve"> li</w:t>
      </w:r>
      <w:r w:rsidR="00175742">
        <w:rPr>
          <w:rFonts w:ascii="Arial" w:eastAsia="Arial" w:hAnsi="Arial" w:cs="Arial"/>
          <w:sz w:val="22"/>
          <w:szCs w:val="22"/>
        </w:rPr>
        <w:t>n</w:t>
      </w:r>
      <w:r w:rsidR="00175742">
        <w:rPr>
          <w:rFonts w:ascii="Arial" w:eastAsia="Arial" w:hAnsi="Arial" w:cs="Arial"/>
          <w:spacing w:val="2"/>
          <w:sz w:val="22"/>
          <w:szCs w:val="22"/>
        </w:rPr>
        <w:t>k</w:t>
      </w:r>
      <w:r w:rsidR="00175742">
        <w:rPr>
          <w:rFonts w:ascii="Arial" w:eastAsia="Arial" w:hAnsi="Arial" w:cs="Arial"/>
          <w:sz w:val="22"/>
          <w:szCs w:val="22"/>
        </w:rPr>
        <w:t>s</w:t>
      </w:r>
      <w:r w:rsidR="00175742"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sz w:val="22"/>
          <w:szCs w:val="22"/>
        </w:rPr>
        <w:t>n</w:t>
      </w:r>
      <w:r w:rsidR="00175742">
        <w:rPr>
          <w:rFonts w:ascii="Arial" w:eastAsia="Arial" w:hAnsi="Arial" w:cs="Arial"/>
          <w:sz w:val="22"/>
          <w:szCs w:val="22"/>
        </w:rPr>
        <w:t>d ne</w:t>
      </w:r>
      <w:r w:rsidR="00175742">
        <w:rPr>
          <w:rFonts w:ascii="Arial" w:eastAsia="Arial" w:hAnsi="Arial" w:cs="Arial"/>
          <w:spacing w:val="1"/>
          <w:sz w:val="22"/>
          <w:szCs w:val="22"/>
        </w:rPr>
        <w:t>t</w:t>
      </w:r>
      <w:r w:rsidR="00175742">
        <w:rPr>
          <w:rFonts w:ascii="Arial" w:eastAsia="Arial" w:hAnsi="Arial" w:cs="Arial"/>
          <w:spacing w:val="-3"/>
          <w:sz w:val="22"/>
          <w:szCs w:val="22"/>
        </w:rPr>
        <w:t>w</w:t>
      </w:r>
      <w:r w:rsidR="00175742">
        <w:rPr>
          <w:rFonts w:ascii="Arial" w:eastAsia="Arial" w:hAnsi="Arial" w:cs="Arial"/>
          <w:sz w:val="22"/>
          <w:szCs w:val="22"/>
        </w:rPr>
        <w:t>o</w:t>
      </w:r>
      <w:r w:rsidR="00175742">
        <w:rPr>
          <w:rFonts w:ascii="Arial" w:eastAsia="Arial" w:hAnsi="Arial" w:cs="Arial"/>
          <w:spacing w:val="-2"/>
          <w:sz w:val="22"/>
          <w:szCs w:val="22"/>
        </w:rPr>
        <w:t>r</w:t>
      </w:r>
      <w:r w:rsidR="00175742">
        <w:rPr>
          <w:rFonts w:ascii="Arial" w:eastAsia="Arial" w:hAnsi="Arial" w:cs="Arial"/>
          <w:spacing w:val="2"/>
          <w:sz w:val="22"/>
          <w:szCs w:val="22"/>
        </w:rPr>
        <w:t>k</w:t>
      </w:r>
      <w:r w:rsidR="00175742">
        <w:rPr>
          <w:rFonts w:ascii="Arial" w:eastAsia="Arial" w:hAnsi="Arial" w:cs="Arial"/>
          <w:sz w:val="22"/>
          <w:szCs w:val="22"/>
        </w:rPr>
        <w:t>s.</w:t>
      </w:r>
    </w:p>
    <w:p w:rsidR="0082708F" w:rsidRDefault="00D25008">
      <w:pPr>
        <w:spacing w:before="14" w:line="240" w:lineRule="exact"/>
        <w:ind w:left="479"/>
        <w:rPr>
          <w:rFonts w:ascii="Arial" w:eastAsia="Arial" w:hAnsi="Arial" w:cs="Arial"/>
          <w:sz w:val="22"/>
          <w:szCs w:val="22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901065</wp:posOffset>
            </wp:positionH>
            <wp:positionV relativeFrom="paragraph">
              <wp:posOffset>0</wp:posOffset>
            </wp:positionV>
            <wp:extent cx="128270" cy="172085"/>
            <wp:effectExtent l="0" t="0" r="0" b="0"/>
            <wp:wrapNone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72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K</w:t>
      </w:r>
      <w:r w:rsidR="00175742">
        <w:rPr>
          <w:rFonts w:ascii="Arial" w:eastAsia="Arial" w:hAnsi="Arial" w:cs="Arial"/>
          <w:position w:val="-1"/>
          <w:sz w:val="22"/>
          <w:szCs w:val="22"/>
        </w:rPr>
        <w:t>n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owl</w:t>
      </w:r>
      <w:r w:rsidR="00175742">
        <w:rPr>
          <w:rFonts w:ascii="Arial" w:eastAsia="Arial" w:hAnsi="Arial" w:cs="Arial"/>
          <w:position w:val="-1"/>
          <w:sz w:val="22"/>
          <w:szCs w:val="22"/>
        </w:rPr>
        <w:t>e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d</w:t>
      </w:r>
      <w:r w:rsidR="00175742"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 w:rsidR="00175742"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 w:rsidR="00175742">
        <w:rPr>
          <w:rFonts w:ascii="Arial" w:eastAsia="Arial" w:hAnsi="Arial" w:cs="Arial"/>
          <w:spacing w:val="-2"/>
          <w:position w:val="-1"/>
          <w:sz w:val="22"/>
          <w:szCs w:val="22"/>
        </w:rPr>
        <w:t>o</w:t>
      </w:r>
      <w:r w:rsidR="00175742">
        <w:rPr>
          <w:rFonts w:ascii="Arial" w:eastAsia="Arial" w:hAnsi="Arial" w:cs="Arial"/>
          <w:position w:val="-1"/>
          <w:sz w:val="22"/>
          <w:szCs w:val="22"/>
        </w:rPr>
        <w:t>f</w:t>
      </w:r>
      <w:r w:rsidR="00175742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position w:val="-1"/>
          <w:sz w:val="22"/>
          <w:szCs w:val="22"/>
        </w:rPr>
        <w:t>p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u</w:t>
      </w:r>
      <w:r w:rsidR="00175742">
        <w:rPr>
          <w:rFonts w:ascii="Arial" w:eastAsia="Arial" w:hAnsi="Arial" w:cs="Arial"/>
          <w:position w:val="-1"/>
          <w:sz w:val="22"/>
          <w:szCs w:val="22"/>
        </w:rPr>
        <w:t>b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 w:rsidR="00175742">
        <w:rPr>
          <w:rFonts w:ascii="Arial" w:eastAsia="Arial" w:hAnsi="Arial" w:cs="Arial"/>
          <w:position w:val="-1"/>
          <w:sz w:val="22"/>
          <w:szCs w:val="22"/>
        </w:rPr>
        <w:t>c</w:t>
      </w:r>
      <w:r w:rsidR="00175742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position w:val="-1"/>
          <w:sz w:val="22"/>
          <w:szCs w:val="22"/>
        </w:rPr>
        <w:t>h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 w:rsidR="00175742">
        <w:rPr>
          <w:rFonts w:ascii="Arial" w:eastAsia="Arial" w:hAnsi="Arial" w:cs="Arial"/>
          <w:position w:val="-1"/>
          <w:sz w:val="22"/>
          <w:szCs w:val="22"/>
        </w:rPr>
        <w:t>a</w:t>
      </w:r>
      <w:r w:rsidR="00175742">
        <w:rPr>
          <w:rFonts w:ascii="Arial" w:eastAsia="Arial" w:hAnsi="Arial" w:cs="Arial"/>
          <w:spacing w:val="-4"/>
          <w:position w:val="-1"/>
          <w:sz w:val="22"/>
          <w:szCs w:val="22"/>
        </w:rPr>
        <w:t>l</w:t>
      </w:r>
      <w:r w:rsidR="00175742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175742">
        <w:rPr>
          <w:rFonts w:ascii="Arial" w:eastAsia="Arial" w:hAnsi="Arial" w:cs="Arial"/>
          <w:position w:val="-1"/>
          <w:sz w:val="22"/>
          <w:szCs w:val="22"/>
        </w:rPr>
        <w:t>h iss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u</w:t>
      </w:r>
      <w:r w:rsidR="00175742">
        <w:rPr>
          <w:rFonts w:ascii="Arial" w:eastAsia="Arial" w:hAnsi="Arial" w:cs="Arial"/>
          <w:position w:val="-1"/>
          <w:sz w:val="22"/>
          <w:szCs w:val="22"/>
        </w:rPr>
        <w:t>es</w:t>
      </w:r>
      <w:r w:rsidR="00175742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175742">
        <w:rPr>
          <w:rFonts w:ascii="Arial" w:eastAsia="Arial" w:hAnsi="Arial" w:cs="Arial"/>
          <w:position w:val="-1"/>
          <w:sz w:val="22"/>
          <w:szCs w:val="22"/>
        </w:rPr>
        <w:t>a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 w:rsidR="00175742">
        <w:rPr>
          <w:rFonts w:ascii="Arial" w:eastAsia="Arial" w:hAnsi="Arial" w:cs="Arial"/>
          <w:position w:val="-1"/>
          <w:sz w:val="22"/>
          <w:szCs w:val="22"/>
        </w:rPr>
        <w:t>d hea</w:t>
      </w:r>
      <w:r w:rsidR="00175742">
        <w:rPr>
          <w:rFonts w:ascii="Arial" w:eastAsia="Arial" w:hAnsi="Arial" w:cs="Arial"/>
          <w:spacing w:val="-4"/>
          <w:position w:val="-1"/>
          <w:sz w:val="22"/>
          <w:szCs w:val="22"/>
        </w:rPr>
        <w:t>l</w:t>
      </w:r>
      <w:r w:rsidR="00175742"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 w:rsidR="00175742">
        <w:rPr>
          <w:rFonts w:ascii="Arial" w:eastAsia="Arial" w:hAnsi="Arial" w:cs="Arial"/>
          <w:position w:val="-1"/>
          <w:sz w:val="22"/>
          <w:szCs w:val="22"/>
        </w:rPr>
        <w:t>h po</w:t>
      </w:r>
      <w:r w:rsidR="00175742">
        <w:rPr>
          <w:rFonts w:ascii="Arial" w:eastAsia="Arial" w:hAnsi="Arial" w:cs="Arial"/>
          <w:spacing w:val="-1"/>
          <w:position w:val="-1"/>
          <w:sz w:val="22"/>
          <w:szCs w:val="22"/>
        </w:rPr>
        <w:t>li</w:t>
      </w:r>
      <w:r w:rsidR="00175742">
        <w:rPr>
          <w:rFonts w:ascii="Arial" w:eastAsia="Arial" w:hAnsi="Arial" w:cs="Arial"/>
          <w:position w:val="-1"/>
          <w:sz w:val="22"/>
          <w:szCs w:val="22"/>
        </w:rPr>
        <w:t>c</w:t>
      </w:r>
      <w:r w:rsidR="00175742">
        <w:rPr>
          <w:rFonts w:ascii="Arial" w:eastAsia="Arial" w:hAnsi="Arial" w:cs="Arial"/>
          <w:spacing w:val="-2"/>
          <w:position w:val="-1"/>
          <w:sz w:val="22"/>
          <w:szCs w:val="22"/>
        </w:rPr>
        <w:t>y</w:t>
      </w:r>
      <w:r w:rsidR="00175742">
        <w:rPr>
          <w:rFonts w:ascii="Arial" w:eastAsia="Arial" w:hAnsi="Arial" w:cs="Arial"/>
          <w:position w:val="-1"/>
          <w:sz w:val="22"/>
          <w:szCs w:val="22"/>
        </w:rPr>
        <w:t>.</w:t>
      </w:r>
    </w:p>
    <w:p w:rsidR="0082708F" w:rsidRDefault="0082708F">
      <w:pPr>
        <w:spacing w:line="200" w:lineRule="exact"/>
      </w:pPr>
    </w:p>
    <w:p w:rsidR="0082708F" w:rsidRDefault="0082708F">
      <w:pPr>
        <w:spacing w:before="16" w:line="260" w:lineRule="exact"/>
        <w:rPr>
          <w:sz w:val="26"/>
          <w:szCs w:val="26"/>
        </w:rPr>
        <w:sectPr w:rsidR="0082708F">
          <w:pgSz w:w="11920" w:h="16840"/>
          <w:pgMar w:top="1560" w:right="1340" w:bottom="280" w:left="1300" w:header="0" w:footer="1039" w:gutter="0"/>
          <w:cols w:space="720"/>
        </w:sectPr>
      </w:pPr>
    </w:p>
    <w:p w:rsidR="0082708F" w:rsidRDefault="00175742">
      <w:pPr>
        <w:spacing w:before="34"/>
        <w:ind w:left="119" w:right="-5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N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:</w:t>
      </w:r>
    </w:p>
    <w:p w:rsidR="0082708F" w:rsidRDefault="00175742">
      <w:pPr>
        <w:spacing w:before="4" w:line="260" w:lineRule="exact"/>
        <w:rPr>
          <w:sz w:val="26"/>
          <w:szCs w:val="26"/>
        </w:rPr>
      </w:pPr>
      <w:r>
        <w:br w:type="column"/>
      </w:r>
    </w:p>
    <w:p w:rsidR="0082708F" w:rsidRDefault="00175742">
      <w:pPr>
        <w:ind w:right="152"/>
        <w:rPr>
          <w:rFonts w:ascii="Arial" w:eastAsia="Arial" w:hAnsi="Arial" w:cs="Arial"/>
        </w:rPr>
        <w:sectPr w:rsidR="0082708F">
          <w:type w:val="continuous"/>
          <w:pgSz w:w="11920" w:h="16840"/>
          <w:pgMar w:top="1560" w:right="1340" w:bottom="280" w:left="1300" w:header="720" w:footer="720" w:gutter="0"/>
          <w:cols w:num="2" w:space="720" w:equalWidth="0">
            <w:col w:w="731" w:space="95"/>
            <w:col w:w="8454"/>
          </w:cols>
        </w:sect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6</w:t>
      </w:r>
      <w:r>
        <w:rPr>
          <w:rFonts w:ascii="Arial" w:eastAsia="Arial" w:hAnsi="Arial" w:cs="Arial"/>
        </w:rPr>
        <w:t>5ZB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a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ng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y Co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who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tered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care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who 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 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 xml:space="preserve">h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:rsidR="0082708F" w:rsidRDefault="00506AF5">
      <w:pPr>
        <w:spacing w:before="1" w:line="160" w:lineRule="exact"/>
        <w:rPr>
          <w:sz w:val="16"/>
          <w:szCs w:val="16"/>
        </w:rPr>
      </w:pPr>
      <w:r>
        <w:rPr>
          <w:noProof/>
          <w:sz w:val="16"/>
          <w:szCs w:val="16"/>
          <w:lang w:val="en-AU" w:eastAsia="en-AU"/>
        </w:rPr>
        <w:lastRenderedPageBreak/>
        <w:drawing>
          <wp:anchor distT="0" distB="0" distL="114300" distR="114300" simplePos="0" relativeHeight="251678720" behindDoc="0" locked="0" layoutInCell="1" allowOverlap="1" wp14:anchorId="325ECDBB" wp14:editId="7A074104">
            <wp:simplePos x="0" y="0"/>
            <wp:positionH relativeFrom="column">
              <wp:posOffset>554343</wp:posOffset>
            </wp:positionH>
            <wp:positionV relativeFrom="paragraph">
              <wp:posOffset>-307256</wp:posOffset>
            </wp:positionV>
            <wp:extent cx="1260895" cy="108909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WH Logo without background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95" cy="1089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708F" w:rsidRDefault="0082708F">
      <w:pPr>
        <w:spacing w:line="200" w:lineRule="exact"/>
      </w:pPr>
    </w:p>
    <w:p w:rsidR="0082708F" w:rsidRDefault="0082708F">
      <w:pPr>
        <w:spacing w:line="200" w:lineRule="exact"/>
      </w:pPr>
    </w:p>
    <w:p w:rsidR="0082708F" w:rsidRDefault="0082708F">
      <w:pPr>
        <w:spacing w:line="200" w:lineRule="exact"/>
      </w:pPr>
    </w:p>
    <w:p w:rsidR="0082708F" w:rsidRDefault="0082708F">
      <w:pPr>
        <w:spacing w:line="200" w:lineRule="exact"/>
      </w:pPr>
    </w:p>
    <w:p w:rsidR="0082708F" w:rsidRDefault="0082708F">
      <w:pPr>
        <w:spacing w:line="200" w:lineRule="exact"/>
      </w:pPr>
    </w:p>
    <w:p w:rsidR="0082708F" w:rsidRDefault="0082708F">
      <w:pPr>
        <w:spacing w:line="200" w:lineRule="exact"/>
      </w:pPr>
    </w:p>
    <w:p w:rsidR="0082708F" w:rsidRDefault="0082708F">
      <w:pPr>
        <w:spacing w:line="200" w:lineRule="exact"/>
      </w:pPr>
    </w:p>
    <w:p w:rsidR="0082708F" w:rsidRDefault="00175742">
      <w:pPr>
        <w:spacing w:before="32"/>
        <w:ind w:left="96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z w:val="22"/>
          <w:szCs w:val="22"/>
        </w:rPr>
        <w:t>Y</w:t>
      </w:r>
      <w:r>
        <w:rPr>
          <w:rFonts w:ascii="Arial" w:eastAsia="Arial" w:hAnsi="Arial" w:cs="Arial"/>
          <w:b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pacing w:val="-1"/>
          <w:sz w:val="22"/>
          <w:szCs w:val="22"/>
        </w:rPr>
        <w:t>DV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Y </w:t>
      </w:r>
      <w:r>
        <w:rPr>
          <w:rFonts w:ascii="Arial" w:eastAsia="Arial" w:hAnsi="Arial" w:cs="Arial"/>
          <w:b/>
          <w:spacing w:val="-1"/>
          <w:sz w:val="22"/>
          <w:szCs w:val="22"/>
        </w:rPr>
        <w:t>CO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spacing w:val="-3"/>
          <w:sz w:val="22"/>
          <w:szCs w:val="22"/>
        </w:rPr>
        <w:t>TT</w:t>
      </w:r>
      <w:r>
        <w:rPr>
          <w:rFonts w:ascii="Arial" w:eastAsia="Arial" w:hAnsi="Arial" w:cs="Arial"/>
          <w:b/>
          <w:spacing w:val="1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E 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2"/>
          <w:sz w:val="22"/>
          <w:szCs w:val="22"/>
        </w:rPr>
        <w:t>M</w:t>
      </w:r>
      <w:r>
        <w:rPr>
          <w:rFonts w:ascii="Arial" w:eastAsia="Arial" w:hAnsi="Arial" w:cs="Arial"/>
          <w:b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spacing w:val="-1"/>
          <w:sz w:val="22"/>
          <w:szCs w:val="22"/>
        </w:rPr>
        <w:t>UN</w:t>
      </w:r>
      <w:r>
        <w:rPr>
          <w:rFonts w:ascii="Arial" w:eastAsia="Arial" w:hAnsi="Arial" w:cs="Arial"/>
          <w:b/>
          <w:spacing w:val="1"/>
          <w:sz w:val="22"/>
          <w:szCs w:val="22"/>
        </w:rPr>
        <w:t>IC</w:t>
      </w: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>TI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z w:val="22"/>
          <w:szCs w:val="22"/>
        </w:rPr>
        <w:t xml:space="preserve">N </w:t>
      </w:r>
      <w:r>
        <w:rPr>
          <w:rFonts w:ascii="Arial" w:eastAsia="Arial" w:hAnsi="Arial" w:cs="Arial"/>
          <w:b/>
          <w:spacing w:val="-1"/>
          <w:sz w:val="22"/>
          <w:szCs w:val="22"/>
        </w:rPr>
        <w:t>PR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spacing w:val="-3"/>
          <w:sz w:val="22"/>
          <w:szCs w:val="22"/>
        </w:rPr>
        <w:t>L</w:t>
      </w:r>
      <w:r>
        <w:rPr>
          <w:rFonts w:ascii="Arial" w:eastAsia="Arial" w:hAnsi="Arial" w:cs="Arial"/>
          <w:b/>
          <w:sz w:val="22"/>
          <w:szCs w:val="22"/>
        </w:rPr>
        <w:t>S</w:t>
      </w:r>
    </w:p>
    <w:p w:rsidR="0082708F" w:rsidRDefault="0082708F">
      <w:pPr>
        <w:spacing w:before="16" w:line="240" w:lineRule="exact"/>
        <w:rPr>
          <w:sz w:val="24"/>
          <w:szCs w:val="24"/>
        </w:rPr>
      </w:pPr>
    </w:p>
    <w:p w:rsidR="0082708F" w:rsidRDefault="00175742">
      <w:pPr>
        <w:tabs>
          <w:tab w:val="left" w:pos="820"/>
        </w:tabs>
        <w:ind w:left="839" w:right="75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 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ed 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it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l 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ated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-2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erba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or 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z w:val="22"/>
          <w:szCs w:val="22"/>
        </w:rPr>
        <w:t>der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scuss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ver,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t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do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arly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ng 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scuss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s.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embers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ili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be 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cumspe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>r use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z w:val="22"/>
          <w:szCs w:val="22"/>
        </w:rPr>
        <w:t>ue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z w:val="22"/>
          <w:szCs w:val="22"/>
        </w:rPr>
        <w:t xml:space="preserve">r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emb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p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14" w:line="240" w:lineRule="exact"/>
        <w:rPr>
          <w:sz w:val="24"/>
          <w:szCs w:val="24"/>
        </w:rPr>
      </w:pPr>
    </w:p>
    <w:p w:rsidR="0082708F" w:rsidRDefault="00175742">
      <w:pPr>
        <w:tabs>
          <w:tab w:val="left" w:pos="820"/>
        </w:tabs>
        <w:ind w:left="839" w:right="55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ethods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g,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 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sum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 and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such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11" w:line="240" w:lineRule="exact"/>
        <w:rPr>
          <w:sz w:val="24"/>
          <w:szCs w:val="24"/>
        </w:rPr>
      </w:pPr>
    </w:p>
    <w:p w:rsidR="0082708F" w:rsidRDefault="00175742">
      <w:pPr>
        <w:tabs>
          <w:tab w:val="left" w:pos="820"/>
        </w:tabs>
        <w:ind w:left="839" w:right="66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 or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 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scuss or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>e iss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 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cu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such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nstances c</w:t>
      </w:r>
      <w:r>
        <w:rPr>
          <w:rFonts w:ascii="Arial" w:eastAsia="Arial" w:hAnsi="Arial" w:cs="Arial"/>
          <w:spacing w:val="-2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z w:val="22"/>
          <w:szCs w:val="22"/>
        </w:rPr>
        <w:t xml:space="preserve">om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>
        <w:rPr>
          <w:rFonts w:ascii="Arial" w:eastAsia="Arial" w:hAnsi="Arial" w:cs="Arial"/>
          <w:sz w:val="22"/>
          <w:szCs w:val="22"/>
        </w:rPr>
        <w:t xml:space="preserve"> s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n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care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sum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11" w:line="240" w:lineRule="exact"/>
        <w:rPr>
          <w:sz w:val="24"/>
          <w:szCs w:val="24"/>
        </w:rPr>
      </w:pPr>
    </w:p>
    <w:p w:rsidR="0082708F" w:rsidRDefault="00175742">
      <w:pPr>
        <w:tabs>
          <w:tab w:val="left" w:pos="820"/>
        </w:tabs>
        <w:ind w:left="839" w:right="581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cerns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ard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ess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 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f sh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d 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506AF5">
        <w:rPr>
          <w:rFonts w:ascii="Arial" w:eastAsia="Arial" w:hAnsi="Arial" w:cs="Arial"/>
          <w:spacing w:val="-1"/>
          <w:sz w:val="22"/>
          <w:szCs w:val="22"/>
        </w:rPr>
        <w:t>Albury Wodonga Health</w:t>
      </w:r>
      <w:r>
        <w:rPr>
          <w:rFonts w:ascii="Arial" w:eastAsia="Arial" w:hAnsi="Arial" w:cs="Arial"/>
          <w:sz w:val="22"/>
          <w:szCs w:val="22"/>
        </w:rPr>
        <w:t>.</w:t>
      </w:r>
    </w:p>
    <w:p w:rsidR="0082708F" w:rsidRDefault="0082708F">
      <w:pPr>
        <w:spacing w:before="12" w:line="240" w:lineRule="exact"/>
        <w:rPr>
          <w:sz w:val="24"/>
          <w:szCs w:val="24"/>
        </w:rPr>
      </w:pPr>
    </w:p>
    <w:p w:rsidR="0082708F" w:rsidRDefault="00175742">
      <w:pPr>
        <w:tabs>
          <w:tab w:val="left" w:pos="820"/>
        </w:tabs>
        <w:ind w:left="839" w:right="109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1"/>
          <w:sz w:val="22"/>
          <w:szCs w:val="22"/>
        </w:rPr>
        <w:t>Al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embe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i</w:t>
      </w:r>
      <w:r>
        <w:rPr>
          <w:rFonts w:ascii="Arial" w:eastAsia="Arial" w:hAnsi="Arial" w:cs="Arial"/>
          <w:sz w:val="22"/>
          <w:szCs w:val="22"/>
        </w:rPr>
        <w:t>ssu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nti</w:t>
      </w:r>
      <w:r>
        <w:rPr>
          <w:rFonts w:ascii="Arial" w:eastAsia="Arial" w:hAnsi="Arial" w:cs="Arial"/>
          <w:spacing w:val="-1"/>
          <w:sz w:val="22"/>
          <w:szCs w:val="22"/>
        </w:rPr>
        <w:t>ali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 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s</w:t>
      </w:r>
      <w:r>
        <w:rPr>
          <w:rFonts w:ascii="Arial" w:eastAsia="Arial" w:hAnsi="Arial" w:cs="Arial"/>
          <w:sz w:val="22"/>
          <w:szCs w:val="22"/>
        </w:rPr>
        <w:t>uch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er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z w:val="22"/>
          <w:szCs w:val="22"/>
        </w:rPr>
        <w:t>ee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 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ure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ch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 co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nti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 or 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emb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 u</w:t>
      </w:r>
      <w:r>
        <w:rPr>
          <w:rFonts w:ascii="Arial" w:eastAsia="Arial" w:hAnsi="Arial" w:cs="Arial"/>
          <w:spacing w:val="-2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l a p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cement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 is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nty 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atus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by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emb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3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C</w:t>
      </w:r>
      <w:r>
        <w:rPr>
          <w:rFonts w:ascii="Arial" w:eastAsia="Arial" w:hAnsi="Arial" w:cs="Arial"/>
          <w:sz w:val="22"/>
          <w:szCs w:val="22"/>
        </w:rPr>
        <w:t>om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, 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ce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1"/>
          <w:sz w:val="22"/>
          <w:szCs w:val="22"/>
        </w:rPr>
        <w:t>i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 be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fr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m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 C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 b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al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scuss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 o</w:t>
      </w:r>
      <w:r>
        <w:rPr>
          <w:rFonts w:ascii="Arial" w:eastAsia="Arial" w:hAnsi="Arial" w:cs="Arial"/>
          <w:spacing w:val="-2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mm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sectPr w:rsidR="0082708F">
      <w:pgSz w:w="11920" w:h="16840"/>
      <w:pgMar w:top="1560" w:right="1380" w:bottom="280" w:left="1300" w:header="0" w:footer="10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F41" w:rsidRDefault="00175742">
      <w:r>
        <w:separator/>
      </w:r>
    </w:p>
  </w:endnote>
  <w:endnote w:type="continuationSeparator" w:id="0">
    <w:p w:rsidR="00750F41" w:rsidRDefault="0017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08F" w:rsidRDefault="00506AF5" w:rsidP="00506AF5">
    <w:pPr>
      <w:tabs>
        <w:tab w:val="left" w:pos="1168"/>
      </w:tabs>
      <w:spacing w:line="200" w:lineRule="exac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F41" w:rsidRDefault="00175742">
      <w:r>
        <w:separator/>
      </w:r>
    </w:p>
  </w:footnote>
  <w:footnote w:type="continuationSeparator" w:id="0">
    <w:p w:rsidR="00750F41" w:rsidRDefault="00175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F5" w:rsidRDefault="00506A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4E4F"/>
    <w:multiLevelType w:val="multilevel"/>
    <w:tmpl w:val="EC02926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8F"/>
    <w:rsid w:val="00175742"/>
    <w:rsid w:val="00330CD0"/>
    <w:rsid w:val="003F2A5C"/>
    <w:rsid w:val="00506AF5"/>
    <w:rsid w:val="00750F41"/>
    <w:rsid w:val="0082708F"/>
    <w:rsid w:val="00BE0BFB"/>
    <w:rsid w:val="00D2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F63C10B-D42D-46B6-9925-C556091FF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06A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AF5"/>
  </w:style>
  <w:style w:type="paragraph" w:styleId="Footer">
    <w:name w:val="footer"/>
    <w:basedOn w:val="Normal"/>
    <w:link w:val="FooterChar"/>
    <w:uiPriority w:val="99"/>
    <w:unhideWhenUsed/>
    <w:rsid w:val="00506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AF5"/>
  </w:style>
  <w:style w:type="paragraph" w:styleId="BalloonText">
    <w:name w:val="Balloon Text"/>
    <w:basedOn w:val="Normal"/>
    <w:link w:val="BalloonTextChar"/>
    <w:uiPriority w:val="99"/>
    <w:semiHidden/>
    <w:unhideWhenUsed/>
    <w:rsid w:val="00330C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0A4D1-BA48-4919-94BB-15DF4FFF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Evans</dc:creator>
  <cp:lastModifiedBy>Steph Simmons</cp:lastModifiedBy>
  <cp:revision>4</cp:revision>
  <cp:lastPrinted>2015-08-16T02:32:00Z</cp:lastPrinted>
  <dcterms:created xsi:type="dcterms:W3CDTF">2015-06-23T05:56:00Z</dcterms:created>
  <dcterms:modified xsi:type="dcterms:W3CDTF">2015-08-16T02:53:00Z</dcterms:modified>
</cp:coreProperties>
</file>